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8F3611">
        <w:rPr>
          <w:b/>
        </w:rPr>
        <w:t>dec</w:t>
      </w:r>
      <w:r w:rsidR="008B7F57">
        <w:rPr>
          <w:b/>
        </w:rPr>
        <w:t>ember</w:t>
      </w:r>
      <w:r w:rsidR="00B737F4">
        <w:rPr>
          <w:b/>
        </w:rPr>
        <w:t xml:space="preserve"> </w:t>
      </w:r>
      <w:r>
        <w:rPr>
          <w:b/>
        </w:rPr>
        <w:t xml:space="preserve">hó </w:t>
      </w:r>
      <w:r w:rsidR="008F3611">
        <w:rPr>
          <w:b/>
        </w:rPr>
        <w:t>1</w:t>
      </w:r>
      <w:r w:rsidR="007D31EB">
        <w:rPr>
          <w:b/>
        </w:rPr>
        <w:t>9</w:t>
      </w:r>
      <w:r>
        <w:rPr>
          <w:b/>
        </w:rPr>
        <w:t>-</w:t>
      </w:r>
      <w:r w:rsidR="008B7F57">
        <w:rPr>
          <w:b/>
        </w:rPr>
        <w:t>é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B737F4" w:rsidP="00FC32C2">
      <w:pPr>
        <w:jc w:val="center"/>
        <w:rPr>
          <w:b/>
        </w:rPr>
      </w:pPr>
      <w:r>
        <w:rPr>
          <w:b/>
        </w:rPr>
        <w:t>1</w:t>
      </w:r>
      <w:r w:rsidR="007D31EB">
        <w:rPr>
          <w:b/>
        </w:rPr>
        <w:t>5</w:t>
      </w:r>
      <w:r w:rsidR="00C57B2D">
        <w:rPr>
          <w:b/>
        </w:rPr>
        <w:t>9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>
        <w:rPr>
          <w:b/>
        </w:rPr>
        <w:t>X</w:t>
      </w:r>
      <w:r w:rsidR="008F3611">
        <w:rPr>
          <w:b/>
        </w:rPr>
        <w:t>I</w:t>
      </w:r>
      <w:r w:rsidR="008B7F57">
        <w:rPr>
          <w:b/>
        </w:rPr>
        <w:t>I</w:t>
      </w:r>
      <w:r w:rsidR="00691A85">
        <w:rPr>
          <w:b/>
        </w:rPr>
        <w:t>.</w:t>
      </w:r>
      <w:r w:rsidR="008F3611">
        <w:rPr>
          <w:b/>
        </w:rPr>
        <w:t>1</w:t>
      </w:r>
      <w:r w:rsidR="007D31EB">
        <w:rPr>
          <w:b/>
        </w:rPr>
        <w:t>9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5C5E74" w:rsidRDefault="005C5E74" w:rsidP="00FC32C2">
      <w:pPr>
        <w:jc w:val="center"/>
        <w:rPr>
          <w:b/>
        </w:rPr>
      </w:pPr>
    </w:p>
    <w:p w:rsidR="00C57B2D" w:rsidRPr="00440EDE" w:rsidRDefault="00C57B2D" w:rsidP="00C57B2D">
      <w:pPr>
        <w:ind w:left="360"/>
        <w:jc w:val="center"/>
        <w:rPr>
          <w:b/>
        </w:rPr>
      </w:pPr>
      <w:r w:rsidRPr="00440EDE">
        <w:rPr>
          <w:b/>
        </w:rPr>
        <w:t>A lejárt határidejű határozatok végrehajtásáról és a két ülés között történt fontosabb intézkedésekről, eseményekről</w:t>
      </w:r>
    </w:p>
    <w:p w:rsidR="00C57B2D" w:rsidRDefault="00C57B2D" w:rsidP="00C57B2D">
      <w:pPr>
        <w:jc w:val="center"/>
      </w:pPr>
    </w:p>
    <w:p w:rsidR="00C57B2D" w:rsidRPr="004851BA" w:rsidRDefault="00C57B2D" w:rsidP="00C57B2D">
      <w:pPr>
        <w:jc w:val="center"/>
      </w:pPr>
    </w:p>
    <w:p w:rsidR="00C57B2D" w:rsidRDefault="00C57B2D" w:rsidP="00C57B2D">
      <w:pPr>
        <w:ind w:left="705" w:hanging="705"/>
        <w:jc w:val="both"/>
      </w:pPr>
      <w:r>
        <w:t>1.</w:t>
      </w:r>
      <w:r>
        <w:tab/>
      </w:r>
      <w:r>
        <w:tab/>
      </w:r>
      <w:proofErr w:type="gramStart"/>
      <w:r w:rsidRPr="00DC27B4">
        <w:t>A</w:t>
      </w:r>
      <w:r>
        <w:t xml:space="preserve"> 132/2023.(XI.07.), 133</w:t>
      </w:r>
      <w:r w:rsidRPr="00F83279">
        <w:t>/2023.(</w:t>
      </w:r>
      <w:r>
        <w:t>XI.07.), 134</w:t>
      </w:r>
      <w:r w:rsidRPr="00F83279">
        <w:t>/2023.(</w:t>
      </w:r>
      <w:r>
        <w:t>XI.07.), 135</w:t>
      </w:r>
      <w:r w:rsidRPr="00F83279">
        <w:t>/2023.(</w:t>
      </w:r>
      <w:r>
        <w:t>XI.07.), 136</w:t>
      </w:r>
      <w:r w:rsidRPr="00F83279">
        <w:t>/2023.(</w:t>
      </w:r>
      <w:r>
        <w:t>XI.07.), 137</w:t>
      </w:r>
      <w:r w:rsidRPr="00F83279">
        <w:t>/2023.(</w:t>
      </w:r>
      <w:r>
        <w:t>XI.07.), 138</w:t>
      </w:r>
      <w:r w:rsidRPr="00F83279">
        <w:t>/2023.(</w:t>
      </w:r>
      <w:r>
        <w:t>XI.07.), 139</w:t>
      </w:r>
      <w:r w:rsidRPr="00F83279">
        <w:t>/2023.(</w:t>
      </w:r>
      <w:r>
        <w:t>XI.07.), 140</w:t>
      </w:r>
      <w:r w:rsidRPr="00F83279">
        <w:t>/2023.(</w:t>
      </w:r>
      <w:r>
        <w:t>XI.07.), 141</w:t>
      </w:r>
      <w:r w:rsidRPr="00F83279">
        <w:t>/2023.(</w:t>
      </w:r>
      <w:r>
        <w:t>XI.07.), 142</w:t>
      </w:r>
      <w:r w:rsidRPr="00F83279">
        <w:t>/2023.(</w:t>
      </w:r>
      <w:r>
        <w:t>XI.07.), 143</w:t>
      </w:r>
      <w:r w:rsidRPr="00F83279">
        <w:t>/2023.(</w:t>
      </w:r>
      <w:r>
        <w:t>XI.07.), 144</w:t>
      </w:r>
      <w:r w:rsidRPr="00F83279">
        <w:t>/2023.(</w:t>
      </w:r>
      <w:r>
        <w:t>XI.07.), 145</w:t>
      </w:r>
      <w:r w:rsidRPr="00F83279">
        <w:t>/2023.(</w:t>
      </w:r>
      <w:r>
        <w:t>XI.07.), 146</w:t>
      </w:r>
      <w:r w:rsidRPr="00F83279">
        <w:t>/2023.(</w:t>
      </w:r>
      <w:r>
        <w:t>XI.07.), 147</w:t>
      </w:r>
      <w:r w:rsidRPr="00F83279">
        <w:t>/2023.(</w:t>
      </w:r>
      <w:r>
        <w:t>XI.07.), 148</w:t>
      </w:r>
      <w:r w:rsidRPr="00F83279">
        <w:t>/2023.(</w:t>
      </w:r>
      <w:r>
        <w:t>XI.07.), 149</w:t>
      </w:r>
      <w:r w:rsidRPr="00F83279">
        <w:t>/2023.(</w:t>
      </w:r>
      <w:r>
        <w:t>XI.07</w:t>
      </w:r>
      <w:r w:rsidRPr="00F83279">
        <w:t>.)</w:t>
      </w:r>
      <w:r>
        <w:t>, 150</w:t>
      </w:r>
      <w:r w:rsidRPr="00F83279">
        <w:t>/2023.(</w:t>
      </w:r>
      <w:r>
        <w:t>XI.07</w:t>
      </w:r>
      <w:r w:rsidRPr="00F83279">
        <w:t>.)</w:t>
      </w:r>
      <w:r>
        <w:t>, 151</w:t>
      </w:r>
      <w:r w:rsidRPr="00F83279">
        <w:t>/2023.(</w:t>
      </w:r>
      <w:r>
        <w:t>XI.15</w:t>
      </w:r>
      <w:r w:rsidRPr="00F83279">
        <w:t>.)</w:t>
      </w:r>
      <w:r>
        <w:t>, 152</w:t>
      </w:r>
      <w:r w:rsidRPr="00F83279">
        <w:t>/2023.(</w:t>
      </w:r>
      <w:r>
        <w:t>XI.15</w:t>
      </w:r>
      <w:r w:rsidRPr="00F83279">
        <w:t>.)</w:t>
      </w:r>
      <w:r>
        <w:t>, 153</w:t>
      </w:r>
      <w:r w:rsidRPr="00F83279">
        <w:t>/2023.(</w:t>
      </w:r>
      <w:r>
        <w:t>XI.29.), 154</w:t>
      </w:r>
      <w:r w:rsidRPr="00F83279">
        <w:t>/2023.(</w:t>
      </w:r>
      <w:r>
        <w:t>XI.29.), 155</w:t>
      </w:r>
      <w:r w:rsidRPr="00F83279">
        <w:t>/2023.(</w:t>
      </w:r>
      <w:r>
        <w:t>XI.29.), 156</w:t>
      </w:r>
      <w:r w:rsidRPr="00F83279">
        <w:t>/2023.(</w:t>
      </w:r>
      <w:r>
        <w:t>XI.29</w:t>
      </w:r>
      <w:r w:rsidRPr="00F83279">
        <w:t xml:space="preserve">.) </w:t>
      </w:r>
      <w:r>
        <w:t>ö</w:t>
      </w:r>
      <w:r w:rsidRPr="00645FCC">
        <w:t>nkormányzati határozatokról</w:t>
      </w:r>
      <w:r>
        <w:t xml:space="preserve"> és a </w:t>
      </w:r>
      <w:r w:rsidRPr="005F6D09">
        <w:t>1</w:t>
      </w:r>
      <w:r>
        <w:t>9/2023.(XI</w:t>
      </w:r>
      <w:r w:rsidRPr="005F6D09">
        <w:t>.</w:t>
      </w:r>
      <w:r>
        <w:t>08</w:t>
      </w:r>
      <w:r w:rsidRPr="005F6D09">
        <w:t>.)</w:t>
      </w:r>
      <w:r>
        <w:t>, 20/2023.(XI</w:t>
      </w:r>
      <w:r w:rsidRPr="005F6D09">
        <w:t>.</w:t>
      </w:r>
      <w:r>
        <w:t>16</w:t>
      </w:r>
      <w:r w:rsidRPr="005F6D09">
        <w:t>.)</w:t>
      </w:r>
      <w:r>
        <w:t>, 21/2023.(XI</w:t>
      </w:r>
      <w:r w:rsidRPr="005F6D09">
        <w:t>.</w:t>
      </w:r>
      <w:r>
        <w:t>29</w:t>
      </w:r>
      <w:r w:rsidRPr="005F6D09">
        <w:t xml:space="preserve">.) </w:t>
      </w:r>
      <w:r>
        <w:t xml:space="preserve">önkormányzati rendeletekről </w:t>
      </w:r>
      <w:r w:rsidRPr="00F51055">
        <w:t>szóló beszámolót</w:t>
      </w:r>
      <w:proofErr w:type="gramEnd"/>
      <w:r w:rsidRPr="00DC27B4">
        <w:t xml:space="preserve"> </w:t>
      </w:r>
      <w:proofErr w:type="gramStart"/>
      <w:r w:rsidRPr="00DC27B4">
        <w:t>az</w:t>
      </w:r>
      <w:proofErr w:type="gramEnd"/>
      <w:r w:rsidRPr="00DC27B4">
        <w:t xml:space="preserve"> előterjesztés szerint </w:t>
      </w:r>
      <w:r w:rsidRPr="00DC27B4">
        <w:rPr>
          <w:i/>
        </w:rPr>
        <w:t>elfogadja</w:t>
      </w:r>
      <w:r w:rsidRPr="00DC27B4">
        <w:t xml:space="preserve">. </w:t>
      </w:r>
    </w:p>
    <w:p w:rsidR="00C57B2D" w:rsidRDefault="00C57B2D" w:rsidP="00C57B2D">
      <w:pPr>
        <w:ind w:left="705"/>
        <w:jc w:val="both"/>
      </w:pPr>
    </w:p>
    <w:p w:rsidR="00C57B2D" w:rsidRPr="004851BA" w:rsidRDefault="00C57B2D" w:rsidP="00C57B2D">
      <w:pPr>
        <w:ind w:left="720"/>
        <w:jc w:val="both"/>
      </w:pPr>
    </w:p>
    <w:p w:rsidR="00C57B2D" w:rsidRDefault="00C57B2D" w:rsidP="00C57B2D">
      <w:pPr>
        <w:jc w:val="both"/>
      </w:pPr>
      <w:r>
        <w:t xml:space="preserve">2.  </w:t>
      </w:r>
      <w:r>
        <w:tab/>
      </w:r>
      <w:r w:rsidRPr="004851BA">
        <w:t>A két ülés között történt fontosabb intézkedésekről é</w:t>
      </w:r>
      <w:r>
        <w:t xml:space="preserve">s eseményekről szóló beszámolót </w:t>
      </w:r>
      <w:r>
        <w:br/>
        <w:t xml:space="preserve">      </w:t>
      </w:r>
      <w:r>
        <w:tab/>
        <w:t xml:space="preserve"> </w:t>
      </w:r>
      <w:r w:rsidRPr="004851BA">
        <w:t xml:space="preserve">megtárgyalta és azt elfogadja. </w:t>
      </w:r>
    </w:p>
    <w:p w:rsidR="00C57B2D" w:rsidRDefault="00C57B2D" w:rsidP="00C57B2D">
      <w:pPr>
        <w:jc w:val="center"/>
        <w:rPr>
          <w:b/>
        </w:rPr>
      </w:pPr>
    </w:p>
    <w:p w:rsidR="00C57B2D" w:rsidRDefault="00C57B2D" w:rsidP="00C57B2D">
      <w:pPr>
        <w:jc w:val="center"/>
        <w:rPr>
          <w:b/>
        </w:rPr>
      </w:pPr>
    </w:p>
    <w:p w:rsidR="00085E41" w:rsidRPr="0040301C" w:rsidRDefault="00085E41" w:rsidP="00085E41">
      <w:pPr>
        <w:jc w:val="center"/>
        <w:rPr>
          <w:b/>
        </w:rPr>
      </w:pPr>
      <w:bookmarkStart w:id="0" w:name="_GoBack"/>
      <w:bookmarkEnd w:id="0"/>
    </w:p>
    <w:p w:rsidR="00085E41" w:rsidRPr="0040301C" w:rsidRDefault="00085E41" w:rsidP="00085E41">
      <w:pPr>
        <w:jc w:val="both"/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8F3611">
        <w:t>dec</w:t>
      </w:r>
      <w:r w:rsidR="008B7F57">
        <w:t xml:space="preserve">ember </w:t>
      </w:r>
      <w:r w:rsidR="008F3611">
        <w:t>19</w:t>
      </w:r>
      <w:r w:rsidR="00B737F4">
        <w:t>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4B6CAA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p w:rsidR="00085E41" w:rsidRDefault="00085E41" w:rsidP="00AC0346">
      <w:pPr>
        <w:ind w:firstLine="360"/>
        <w:jc w:val="both"/>
      </w:pPr>
    </w:p>
    <w:sectPr w:rsidR="00085E41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79E" w:rsidRDefault="00A8379E">
      <w:r>
        <w:separator/>
      </w:r>
    </w:p>
  </w:endnote>
  <w:endnote w:type="continuationSeparator" w:id="0">
    <w:p w:rsidR="00A8379E" w:rsidRDefault="00A83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57B2D">
      <w:rPr>
        <w:rStyle w:val="Oldalszm"/>
        <w:noProof/>
      </w:rPr>
      <w:t>1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79E" w:rsidRDefault="00A8379E">
      <w:r>
        <w:separator/>
      </w:r>
    </w:p>
  </w:footnote>
  <w:footnote w:type="continuationSeparator" w:id="0">
    <w:p w:rsidR="00A8379E" w:rsidRDefault="00A837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D603CE"/>
    <w:multiLevelType w:val="multilevel"/>
    <w:tmpl w:val="6CF8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4D3B69"/>
    <w:multiLevelType w:val="hybridMultilevel"/>
    <w:tmpl w:val="75BC5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95448D"/>
    <w:multiLevelType w:val="multilevel"/>
    <w:tmpl w:val="40D8F0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</w:num>
  <w:num w:numId="2">
    <w:abstractNumId w:val="15"/>
  </w:num>
  <w:num w:numId="3">
    <w:abstractNumId w:val="15"/>
    <w:lvlOverride w:ilvl="0">
      <w:startOverride w:val="1"/>
    </w:lvlOverride>
  </w:num>
  <w:num w:numId="4">
    <w:abstractNumId w:val="11"/>
  </w:num>
  <w:num w:numId="5">
    <w:abstractNumId w:val="13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26EED"/>
    <w:rsid w:val="000319E0"/>
    <w:rsid w:val="00031E7A"/>
    <w:rsid w:val="00033C3F"/>
    <w:rsid w:val="00037FF4"/>
    <w:rsid w:val="00044258"/>
    <w:rsid w:val="00044AF6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85E41"/>
    <w:rsid w:val="0009067D"/>
    <w:rsid w:val="0009166C"/>
    <w:rsid w:val="00094797"/>
    <w:rsid w:val="00095ADC"/>
    <w:rsid w:val="000A1215"/>
    <w:rsid w:val="000A23A4"/>
    <w:rsid w:val="000A2BB3"/>
    <w:rsid w:val="000A4294"/>
    <w:rsid w:val="000A5952"/>
    <w:rsid w:val="000B4600"/>
    <w:rsid w:val="000B5973"/>
    <w:rsid w:val="000C1956"/>
    <w:rsid w:val="000C3EA3"/>
    <w:rsid w:val="000D3EAE"/>
    <w:rsid w:val="000D5577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432C"/>
    <w:rsid w:val="001362F6"/>
    <w:rsid w:val="001432DE"/>
    <w:rsid w:val="00143F43"/>
    <w:rsid w:val="00145877"/>
    <w:rsid w:val="00146CEB"/>
    <w:rsid w:val="001507EE"/>
    <w:rsid w:val="00150DA4"/>
    <w:rsid w:val="00153D27"/>
    <w:rsid w:val="00157026"/>
    <w:rsid w:val="00157C74"/>
    <w:rsid w:val="001612A1"/>
    <w:rsid w:val="001674A9"/>
    <w:rsid w:val="00170E9C"/>
    <w:rsid w:val="00175CC2"/>
    <w:rsid w:val="00176889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063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E7D34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6FE4"/>
    <w:rsid w:val="003974A1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F06F0"/>
    <w:rsid w:val="003F29D0"/>
    <w:rsid w:val="003F3FF9"/>
    <w:rsid w:val="00401E17"/>
    <w:rsid w:val="00404D15"/>
    <w:rsid w:val="00406415"/>
    <w:rsid w:val="004119F0"/>
    <w:rsid w:val="00417EC2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013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2AEF"/>
    <w:rsid w:val="00503B91"/>
    <w:rsid w:val="00507A38"/>
    <w:rsid w:val="00511086"/>
    <w:rsid w:val="005113BB"/>
    <w:rsid w:val="0051435C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5E74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0D66"/>
    <w:rsid w:val="005F2824"/>
    <w:rsid w:val="005F336E"/>
    <w:rsid w:val="005F5EE9"/>
    <w:rsid w:val="005F7181"/>
    <w:rsid w:val="00601039"/>
    <w:rsid w:val="00606166"/>
    <w:rsid w:val="00606C39"/>
    <w:rsid w:val="006103F9"/>
    <w:rsid w:val="006116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39B7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2012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2459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973F2"/>
    <w:rsid w:val="007A2F4E"/>
    <w:rsid w:val="007A4163"/>
    <w:rsid w:val="007A5656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31EB"/>
    <w:rsid w:val="007D7D63"/>
    <w:rsid w:val="007E05F2"/>
    <w:rsid w:val="007E17F2"/>
    <w:rsid w:val="007E33BF"/>
    <w:rsid w:val="007E33EB"/>
    <w:rsid w:val="007E4820"/>
    <w:rsid w:val="007E4B36"/>
    <w:rsid w:val="007E625C"/>
    <w:rsid w:val="007F0D96"/>
    <w:rsid w:val="007F167C"/>
    <w:rsid w:val="007F1852"/>
    <w:rsid w:val="007F416E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5B46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0966"/>
    <w:rsid w:val="008A2BDA"/>
    <w:rsid w:val="008A3E8D"/>
    <w:rsid w:val="008A4A12"/>
    <w:rsid w:val="008A61E5"/>
    <w:rsid w:val="008A6230"/>
    <w:rsid w:val="008A68FA"/>
    <w:rsid w:val="008A72AF"/>
    <w:rsid w:val="008B7DAB"/>
    <w:rsid w:val="008B7F57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3611"/>
    <w:rsid w:val="008F4C3A"/>
    <w:rsid w:val="008F6311"/>
    <w:rsid w:val="008F6F6B"/>
    <w:rsid w:val="009009AB"/>
    <w:rsid w:val="00901EB9"/>
    <w:rsid w:val="00903F89"/>
    <w:rsid w:val="009053CB"/>
    <w:rsid w:val="009065A0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5A1F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601B5"/>
    <w:rsid w:val="00A60F4C"/>
    <w:rsid w:val="00A66E49"/>
    <w:rsid w:val="00A7488F"/>
    <w:rsid w:val="00A75585"/>
    <w:rsid w:val="00A771FE"/>
    <w:rsid w:val="00A802B6"/>
    <w:rsid w:val="00A81579"/>
    <w:rsid w:val="00A81DE2"/>
    <w:rsid w:val="00A8379E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AF4B95"/>
    <w:rsid w:val="00B022AD"/>
    <w:rsid w:val="00B04F48"/>
    <w:rsid w:val="00B057E9"/>
    <w:rsid w:val="00B065E5"/>
    <w:rsid w:val="00B0664C"/>
    <w:rsid w:val="00B10721"/>
    <w:rsid w:val="00B15349"/>
    <w:rsid w:val="00B156FB"/>
    <w:rsid w:val="00B17267"/>
    <w:rsid w:val="00B22E3D"/>
    <w:rsid w:val="00B25521"/>
    <w:rsid w:val="00B25A28"/>
    <w:rsid w:val="00B31E06"/>
    <w:rsid w:val="00B324EA"/>
    <w:rsid w:val="00B3542C"/>
    <w:rsid w:val="00B36BD7"/>
    <w:rsid w:val="00B4045E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37F4"/>
    <w:rsid w:val="00B754CB"/>
    <w:rsid w:val="00B82622"/>
    <w:rsid w:val="00B84B08"/>
    <w:rsid w:val="00B85EAC"/>
    <w:rsid w:val="00B91826"/>
    <w:rsid w:val="00B91C4D"/>
    <w:rsid w:val="00B91FB6"/>
    <w:rsid w:val="00B91FEB"/>
    <w:rsid w:val="00B934D8"/>
    <w:rsid w:val="00B9710D"/>
    <w:rsid w:val="00B97984"/>
    <w:rsid w:val="00BA080B"/>
    <w:rsid w:val="00BA1DA5"/>
    <w:rsid w:val="00BA75BC"/>
    <w:rsid w:val="00BA7CAD"/>
    <w:rsid w:val="00BB0983"/>
    <w:rsid w:val="00BB369E"/>
    <w:rsid w:val="00BB5C25"/>
    <w:rsid w:val="00BC166C"/>
    <w:rsid w:val="00BC2340"/>
    <w:rsid w:val="00BC26CB"/>
    <w:rsid w:val="00BC3536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57B2D"/>
    <w:rsid w:val="00C60A85"/>
    <w:rsid w:val="00C61308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04CA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3D01"/>
    <w:rsid w:val="00D6537F"/>
    <w:rsid w:val="00D6649F"/>
    <w:rsid w:val="00D67A02"/>
    <w:rsid w:val="00D707B5"/>
    <w:rsid w:val="00D72A04"/>
    <w:rsid w:val="00D7320A"/>
    <w:rsid w:val="00D746BA"/>
    <w:rsid w:val="00D77971"/>
    <w:rsid w:val="00D826AF"/>
    <w:rsid w:val="00D827D7"/>
    <w:rsid w:val="00D840BC"/>
    <w:rsid w:val="00D85DF1"/>
    <w:rsid w:val="00DA113B"/>
    <w:rsid w:val="00DA2650"/>
    <w:rsid w:val="00DA2F7F"/>
    <w:rsid w:val="00DA6F31"/>
    <w:rsid w:val="00DB28AF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6246"/>
    <w:rsid w:val="00E16A65"/>
    <w:rsid w:val="00E24EEE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5E01"/>
    <w:rsid w:val="00E97851"/>
    <w:rsid w:val="00EA13C3"/>
    <w:rsid w:val="00EA2DC5"/>
    <w:rsid w:val="00EB0906"/>
    <w:rsid w:val="00EB4D91"/>
    <w:rsid w:val="00EB6A11"/>
    <w:rsid w:val="00EB7BC8"/>
    <w:rsid w:val="00EC295E"/>
    <w:rsid w:val="00EC2C90"/>
    <w:rsid w:val="00EC3FDF"/>
    <w:rsid w:val="00ED1805"/>
    <w:rsid w:val="00ED2E1D"/>
    <w:rsid w:val="00ED7FA8"/>
    <w:rsid w:val="00EE3858"/>
    <w:rsid w:val="00EE45BE"/>
    <w:rsid w:val="00EE658C"/>
    <w:rsid w:val="00EF01C0"/>
    <w:rsid w:val="00EF03EB"/>
    <w:rsid w:val="00EF0AAD"/>
    <w:rsid w:val="00EF696C"/>
    <w:rsid w:val="00EF7ADD"/>
    <w:rsid w:val="00F00D0E"/>
    <w:rsid w:val="00F014AF"/>
    <w:rsid w:val="00F02E54"/>
    <w:rsid w:val="00F0311B"/>
    <w:rsid w:val="00F04BD6"/>
    <w:rsid w:val="00F061FE"/>
    <w:rsid w:val="00F064E7"/>
    <w:rsid w:val="00F06FF3"/>
    <w:rsid w:val="00F1441E"/>
    <w:rsid w:val="00F171F4"/>
    <w:rsid w:val="00F213DA"/>
    <w:rsid w:val="00F24B84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49B4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9E3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Char"/>
    <w:basedOn w:val="Norml"/>
    <w:rsid w:val="00F02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71170-430A-484D-B98C-102B1B76A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3</cp:revision>
  <cp:lastPrinted>2023-10-09T06:46:00Z</cp:lastPrinted>
  <dcterms:created xsi:type="dcterms:W3CDTF">2023-12-13T13:46:00Z</dcterms:created>
  <dcterms:modified xsi:type="dcterms:W3CDTF">2023-12-13T13:46:00Z</dcterms:modified>
</cp:coreProperties>
</file>